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AA3431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35C48">
        <w:rPr>
          <w:rFonts w:ascii="Garamond" w:hAnsi="Garamond"/>
          <w:sz w:val="24"/>
          <w:szCs w:val="24"/>
        </w:rPr>
        <w:t>1</w:t>
      </w:r>
      <w:r w:rsidR="00057A30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1FC62167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57A30" w:rsidRPr="00A73B0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https://zakazky.zcu.cz/contract_display_6633.html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EFBFA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7A30">
        <w:rPr>
          <w:rFonts w:ascii="Garamond" w:hAnsi="Garamond" w:cs="Arial"/>
          <w:b/>
          <w:sz w:val="22"/>
          <w:szCs w:val="22"/>
        </w:rPr>
        <w:t>06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057A30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3744C" w14:textId="77777777" w:rsidR="0084191B" w:rsidRDefault="0084191B" w:rsidP="00795AAC">
      <w:r>
        <w:separator/>
      </w:r>
    </w:p>
  </w:endnote>
  <w:endnote w:type="continuationSeparator" w:id="0">
    <w:p w14:paraId="2436677A" w14:textId="77777777" w:rsidR="0084191B" w:rsidRDefault="0084191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E45EC" w14:textId="77777777" w:rsidR="0084191B" w:rsidRDefault="0084191B" w:rsidP="00795AAC">
      <w:r>
        <w:separator/>
      </w:r>
    </w:p>
  </w:footnote>
  <w:footnote w:type="continuationSeparator" w:id="0">
    <w:p w14:paraId="6F295D52" w14:textId="77777777" w:rsidR="0084191B" w:rsidRDefault="0084191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57A30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91B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3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RwlLo8eAMCH2GxAMU2pdiOmFP4U4wVds/cq3hC7T4xc=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JQh2HJz42kB1SAgSGCGLWALHW+J8Om8GFkQTWw/dsnQ=</DigestValue>
    </Reference>
  </SignedInfo>
  <SignatureValue>F8Iu5G1oEqlhUeCyHfCLhXfgMkN1BEzDAewxaoEqzcrG0x2/tlXRn51NHJBx2oT9aLUDZwA+a2cu
eKKw4CcxdHK0eTz79NnJUGuUZqRMaQ03nkRoIY9x4kr7gWv+kBwRRO1qIofPQffFh6Y8/B3zXVXN
bkFw5mPPWB03W0+YemtD5opduSv6MLXMloXkiUzw+0qZbUWMTp/Fbjph4wpDVXsVULmMDIdtWcTc
sP38pzneDH4kCSqo40if+4A7ygiGH6FbGA5L2d68qc7qkzLIein0o4WcIBTgs5dZUGrmfcmMIBtr
7Msc32b0QaBS0UKXjDTQIiTXZEVWOJ+n0MRp0w==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GQFoVK12AmezXxbGxGJ66DIoHUpk4Y2yWrPkMl63Phs=</DigestValue>
      </Reference>
      <Reference URI="/word/document.xml?ContentType=application/vnd.openxmlformats-officedocument.wordprocessingml.document.main+xml">
        <DigestMethod Algorithm="http://www.w3.org/2001/04/xmlenc#sha256"/>
        <DigestValue>J39/y/735UfVbVvDgZZHhnK390epAT8fEpxZPYgpSnQ=</DigestValue>
      </Reference>
      <Reference URI="/word/endnotes.xml?ContentType=application/vnd.openxmlformats-officedocument.wordprocessingml.endnotes+xml">
        <DigestMethod Algorithm="http://www.w3.org/2001/04/xmlenc#sha256"/>
        <DigestValue>JKOBlb4TH9KyclAMQ57C2W81JMMMf9ewAhhkwt67WuM=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LLtXjKdqFEiCr5a0aX3wOsAVxR3z43m2oDWairsA3io=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JFqBJFU0iXBh4/N+PCUibNNWQ5i3y2QyWvNmFnQk5W4=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2024-02-20T09:31:41Z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2024-02-20T09:31:41Z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58</cp:revision>
  <cp:lastPrinted>2018-08-08T13:48:00Z</cp:lastPrinted>
  <dcterms:created xsi:type="dcterms:W3CDTF">2022-05-19T08:18:00Z</dcterms:created>
  <dcterms:modified xsi:type="dcterms:W3CDTF">2024-02-20T09:31:00Z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